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28F69D49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D22229">
        <w:rPr>
          <w:rFonts w:ascii="Marianne" w:hAnsi="Marianne" w:cs="Arial"/>
          <w:b/>
          <w:bCs/>
          <w:caps/>
          <w:sz w:val="24"/>
          <w:szCs w:val="24"/>
        </w:rPr>
        <w:t xml:space="preserve"> L10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42B93E" w14:textId="77777777" w:rsidR="00D22229" w:rsidRPr="00691399" w:rsidRDefault="00D22229" w:rsidP="00D2222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35C961AE" w:rsidR="00691399" w:rsidRPr="00331988" w:rsidRDefault="00D22229" w:rsidP="00D2222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D22229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D22229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D2222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D2222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D2222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D2222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60BBEEBA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614626">
            <w:rPr>
              <w:rFonts w:ascii="Marianne" w:hAnsi="Marianne" w:cs="Arial"/>
              <w:sz w:val="20"/>
            </w:rPr>
            <w:t>10 Peinture - nettoyage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D22229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D22229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D22229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de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</w:t>
      </w:r>
      <w:proofErr w:type="spellStart"/>
      <w:r w:rsidRPr="002011AA">
        <w:rPr>
          <w:rFonts w:ascii="Marianne" w:hAnsi="Marianne" w:cs="Arial"/>
          <w:sz w:val="20"/>
          <w:lang w:bidi="fr-FR"/>
        </w:rPr>
        <w:t>Szymczak</w:t>
      </w:r>
      <w:proofErr w:type="spellEnd"/>
      <w:r w:rsidRPr="002011AA">
        <w:rPr>
          <w:rFonts w:ascii="Marianne" w:hAnsi="Marianne" w:cs="Arial"/>
          <w:sz w:val="20"/>
          <w:lang w:bidi="fr-FR"/>
        </w:rPr>
        <w:t xml:space="preserve">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5387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4626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2229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ba8ea352-da58-48e4-ac02-2b110b1a3fe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</TotalTime>
  <Pages>6</Pages>
  <Words>1095</Words>
  <Characters>6024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7105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2025-10-06T13:36:00Z</dcterms:created>
  <dcterms:modified xsi:type="dcterms:W3CDTF">2025-10-07T09:50:00Z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